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F41C9D" w:rsidRDefault="00F41C9D" w:rsidP="00F41C9D">
      <w:pPr>
        <w:pStyle w:val="En-tte"/>
        <w:rPr>
          <w:rFonts w:ascii="Trebuchet MS" w:eastAsia="Calibri" w:hAnsi="Trebuchet MS" w:cs="Arial"/>
          <w:b/>
          <w:caps/>
          <w:noProof/>
          <w:lang w:eastAsia="en-US"/>
        </w:rPr>
      </w:pPr>
      <w:r w:rsidRPr="0023018F">
        <w:rPr>
          <w:rFonts w:ascii="Trebuchet MS" w:eastAsia="Calibri" w:hAnsi="Trebuchet MS" w:cs="Arial"/>
          <w:b/>
          <w:caps/>
          <w:noProof/>
          <w:lang w:eastAsia="en-US"/>
        </w:rPr>
        <w:t xml:space="preserve">MISSION DE </w:t>
      </w:r>
      <w:r>
        <w:rPr>
          <w:rFonts w:ascii="Trebuchet MS" w:eastAsia="Calibri" w:hAnsi="Trebuchet MS" w:cs="Arial"/>
          <w:b/>
          <w:caps/>
          <w:noProof/>
          <w:lang w:eastAsia="en-US"/>
        </w:rPr>
        <w:t>MAITRISE D’œuvre :</w:t>
      </w:r>
      <w:r w:rsidRPr="0023018F">
        <w:rPr>
          <w:rFonts w:ascii="Trebuchet MS" w:eastAsia="Calibri" w:hAnsi="Trebuchet MS" w:cs="Arial"/>
          <w:b/>
          <w:caps/>
          <w:noProof/>
          <w:lang w:eastAsia="en-US"/>
        </w:rPr>
        <w:br/>
      </w:r>
      <w:r>
        <w:rPr>
          <w:rFonts w:ascii="Trebuchet MS" w:eastAsia="Calibri" w:hAnsi="Trebuchet MS" w:cs="Arial"/>
          <w:b/>
          <w:caps/>
          <w:noProof/>
          <w:lang w:eastAsia="en-US"/>
        </w:rPr>
        <w:t xml:space="preserve">DECONSTRUCTION DE LA BLANCHISSERIE ET DES BATIMENTS DES ESPACES VERTS AU </w:t>
      </w:r>
      <w:r w:rsidRPr="0023018F">
        <w:rPr>
          <w:rFonts w:ascii="Trebuchet MS" w:eastAsia="Calibri" w:hAnsi="Trebuchet MS" w:cs="Arial"/>
          <w:b/>
          <w:caps/>
          <w:noProof/>
          <w:lang w:eastAsia="en-US"/>
        </w:rPr>
        <w:t>CHU D’ANGERS</w:t>
      </w:r>
    </w:p>
    <w:p w:rsidR="00252AF6" w:rsidRPr="004C1962" w:rsidRDefault="00F41C9D" w:rsidP="00F41C9D">
      <w:pPr>
        <w:rPr>
          <w:rFonts w:ascii="Arial" w:hAnsi="Arial" w:cs="Arial"/>
          <w:b/>
        </w:rPr>
      </w:pPr>
      <w:r>
        <w:rPr>
          <w:rFonts w:ascii="Trebuchet MS" w:eastAsia="Calibri" w:hAnsi="Trebuchet MS" w:cs="Arial"/>
          <w:b/>
          <w:caps/>
          <w:noProof/>
          <w:lang w:eastAsia="en-US"/>
        </w:rPr>
        <w:t>OPERATION PREALABLE POUR LE PROJET PLATEAU LOGISTIQUE</w:t>
      </w:r>
    </w:p>
    <w:p w:rsidR="00252AF6" w:rsidRPr="004C1962" w:rsidRDefault="00252AF6" w:rsidP="00252AF6">
      <w:pPr>
        <w:rPr>
          <w:rFonts w:ascii="Arial" w:hAnsi="Arial" w:cs="Arial"/>
          <w:b/>
        </w:rPr>
      </w:pPr>
    </w:p>
    <w:p w:rsidR="00A65E59" w:rsidRPr="00F41C9D" w:rsidRDefault="00F41C9D" w:rsidP="00252AF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2"/>
        </w:rPr>
      </w:pPr>
      <w:r w:rsidRPr="00D86CB5">
        <w:rPr>
          <w:rFonts w:ascii="Trebuchet MS" w:hAnsi="Trebuchet MS" w:cs="Arial"/>
          <w:b/>
        </w:rPr>
        <w:t>DTEM25MAPA</w:t>
      </w:r>
      <w:r w:rsidR="00D86CB5" w:rsidRPr="00D86CB5">
        <w:rPr>
          <w:rFonts w:ascii="Trebuchet MS" w:hAnsi="Trebuchet MS" w:cs="Arial"/>
          <w:b/>
        </w:rPr>
        <w:t>033</w:t>
      </w:r>
      <w:r w:rsidRPr="00D86CB5">
        <w:rPr>
          <w:rFonts w:ascii="Trebuchet MS" w:hAnsi="Trebuchet MS" w:cs="Arial"/>
          <w:b/>
        </w:rPr>
        <w:t>MOE_DEMOL_CHU</w:t>
      </w:r>
    </w:p>
    <w:p w:rsidR="00252AF6" w:rsidRPr="00663B9D" w:rsidRDefault="00252AF6" w:rsidP="00252AF6">
      <w:pPr>
        <w:tabs>
          <w:tab w:val="left" w:pos="426"/>
          <w:tab w:val="left" w:pos="851"/>
        </w:tabs>
        <w:jc w:val="both"/>
        <w:rPr>
          <w:rFonts w:ascii="Arial" w:hAnsi="Arial" w:cs="Arial"/>
          <w:lang w:val="en-US"/>
        </w:rPr>
      </w:pPr>
    </w:p>
    <w:p w:rsidR="007B66F2" w:rsidRPr="00663B9D" w:rsidRDefault="007B66F2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lang w:val="en-US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827397966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E55EA">
        <w:fldChar w:fldCharType="separate"/>
      </w:r>
      <w:r>
        <w:fldChar w:fldCharType="end"/>
      </w:r>
      <w:permEnd w:id="827397966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1451370043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AE55EA">
        <w:rPr>
          <w:rFonts w:ascii="Arial" w:hAnsi="Arial"/>
        </w:rPr>
      </w:r>
      <w:r w:rsidR="00AE55EA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451370043"/>
      <w:r>
        <w:rPr>
          <w:rFonts w:ascii="Arial" w:hAnsi="Arial"/>
        </w:rPr>
        <w:tab/>
        <w:t>au(x) lot(s) n°</w:t>
      </w:r>
      <w:permStart w:id="1604520492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1604520492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677790468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E55EA">
        <w:fldChar w:fldCharType="separate"/>
      </w:r>
      <w:r>
        <w:fldChar w:fldCharType="end"/>
      </w:r>
      <w:permEnd w:id="677790468"/>
      <w:r w:rsidR="00EE43E3">
        <w:rPr>
          <w:rFonts w:ascii="Arial" w:hAnsi="Arial" w:cs="Arial"/>
        </w:rPr>
        <w:tab/>
      </w:r>
      <w:proofErr w:type="gramStart"/>
      <w:r w:rsidR="00EE43E3">
        <w:rPr>
          <w:rFonts w:ascii="Arial" w:hAnsi="Arial" w:cs="Arial"/>
        </w:rPr>
        <w:t>à</w:t>
      </w:r>
      <w:proofErr w:type="gramEnd"/>
      <w:r w:rsidR="00EE43E3">
        <w:rPr>
          <w:rFonts w:ascii="Arial" w:hAnsi="Arial" w:cs="Arial"/>
        </w:rPr>
        <w:t xml:space="preserve">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1392640138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E55EA">
        <w:fldChar w:fldCharType="separate"/>
      </w:r>
      <w:r>
        <w:fldChar w:fldCharType="end"/>
      </w:r>
      <w:permEnd w:id="1392640138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1963143150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AE55EA">
        <w:rPr>
          <w:rFonts w:ascii="Arial" w:hAnsi="Arial"/>
        </w:rPr>
      </w:r>
      <w:r w:rsidR="00AE55EA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1963143150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BF6B83" w:rsidRPr="00213179" w:rsidRDefault="00BF6B83" w:rsidP="00171890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La durée d’exécution du marché est </w:t>
      </w:r>
      <w:r w:rsidR="00171890">
        <w:rPr>
          <w:rFonts w:ascii="Arial" w:hAnsi="Arial" w:cs="Arial"/>
        </w:rPr>
        <w:t xml:space="preserve">fixée dans le </w:t>
      </w:r>
      <w:r w:rsidR="00AE55EA">
        <w:rPr>
          <w:rFonts w:ascii="Arial" w:hAnsi="Arial" w:cs="Arial"/>
        </w:rPr>
        <w:t>C</w:t>
      </w:r>
      <w:r w:rsidR="00171890">
        <w:rPr>
          <w:rFonts w:ascii="Arial" w:hAnsi="Arial" w:cs="Arial"/>
        </w:rPr>
        <w:t xml:space="preserve">ahier des </w:t>
      </w:r>
      <w:r w:rsidR="00AE55EA">
        <w:rPr>
          <w:rFonts w:ascii="Arial" w:hAnsi="Arial" w:cs="Arial"/>
        </w:rPr>
        <w:t>C</w:t>
      </w:r>
      <w:r w:rsidR="00171890">
        <w:rPr>
          <w:rFonts w:ascii="Arial" w:hAnsi="Arial" w:cs="Arial"/>
        </w:rPr>
        <w:t xml:space="preserve">lauses </w:t>
      </w:r>
      <w:r w:rsidR="00AE55EA">
        <w:rPr>
          <w:rFonts w:ascii="Arial" w:hAnsi="Arial" w:cs="Arial"/>
        </w:rPr>
        <w:t>P</w:t>
      </w:r>
      <w:r w:rsidR="00171890">
        <w:rPr>
          <w:rFonts w:ascii="Arial" w:hAnsi="Arial" w:cs="Arial"/>
        </w:rPr>
        <w:t>articulières (C.C.P.)</w:t>
      </w:r>
    </w:p>
    <w:p w:rsidR="005546A9" w:rsidRDefault="005546A9" w:rsidP="006C4338">
      <w:pPr>
        <w:tabs>
          <w:tab w:val="left" w:pos="851"/>
        </w:tabs>
      </w:pPr>
      <w:r>
        <w:br w:type="page"/>
      </w:r>
      <w:bookmarkStart w:id="0" w:name="_GoBack"/>
      <w:bookmarkEnd w:id="0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1504130216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392978598" w:edGrp="everyone" w:colFirst="1" w:colLast="1"/>
            <w:permEnd w:id="1504130216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691815208" w:edGrp="everyone" w:colFirst="1" w:colLast="1"/>
            <w:permEnd w:id="1392978598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111251945" w:edGrp="everyone" w:colFirst="1" w:colLast="1"/>
            <w:permEnd w:id="1691815208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087255630" w:edGrp="everyone" w:colFirst="1" w:colLast="1"/>
            <w:permEnd w:id="1111251945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764046314" w:edGrp="everyone" w:colFirst="1" w:colLast="1"/>
            <w:permEnd w:id="1087255630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454717377" w:edGrp="everyone" w:colFirst="1" w:colLast="1"/>
            <w:permEnd w:id="764046314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1454717377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1128535569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AE55EA">
        <w:rPr>
          <w:rFonts w:ascii="Arial" w:hAnsi="Arial" w:cs="Arial"/>
          <w:bCs/>
        </w:rPr>
      </w:r>
      <w:r w:rsidR="00AE55EA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1128535569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1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319043844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AE55EA">
        <w:rPr>
          <w:rFonts w:ascii="Arial" w:hAnsi="Arial" w:cs="Arial"/>
          <w:bCs/>
        </w:rPr>
      </w:r>
      <w:r w:rsidR="00AE55EA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1"/>
      <w:permEnd w:id="319043844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731803675" w:edGrp="everyone" w:colFirst="0" w:colLast="0"/>
            <w:permStart w:id="304366529" w:edGrp="everyone" w:colFirst="1" w:colLast="1"/>
            <w:permStart w:id="2057968047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447555419" w:edGrp="everyone" w:colFirst="0" w:colLast="0"/>
            <w:permStart w:id="231411322" w:edGrp="everyone" w:colFirst="1" w:colLast="1"/>
            <w:permStart w:id="423517580" w:edGrp="everyone" w:colFirst="2" w:colLast="2"/>
            <w:permEnd w:id="1731803675"/>
            <w:permEnd w:id="304366529"/>
            <w:permEnd w:id="2057968047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958356980" w:edGrp="everyone" w:colFirst="0" w:colLast="0"/>
            <w:permStart w:id="364271645" w:edGrp="everyone" w:colFirst="1" w:colLast="1"/>
            <w:permStart w:id="1897206083" w:edGrp="everyone" w:colFirst="2" w:colLast="2"/>
            <w:permEnd w:id="447555419"/>
            <w:permEnd w:id="231411322"/>
            <w:permEnd w:id="423517580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931807610" w:edGrp="everyone" w:colFirst="0" w:colLast="0"/>
            <w:permStart w:id="1900221276" w:edGrp="everyone" w:colFirst="1" w:colLast="1"/>
            <w:permStart w:id="2098356720" w:edGrp="everyone" w:colFirst="2" w:colLast="2"/>
            <w:permEnd w:id="1958356980"/>
            <w:permEnd w:id="364271645"/>
            <w:permEnd w:id="1897206083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1931807610"/>
      <w:permEnd w:id="1900221276"/>
      <w:permEnd w:id="2098356720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999647950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E55EA">
        <w:fldChar w:fldCharType="separate"/>
      </w:r>
      <w:r>
        <w:fldChar w:fldCharType="end"/>
      </w:r>
      <w:permEnd w:id="999647950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665415961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E55EA">
        <w:fldChar w:fldCharType="separate"/>
      </w:r>
      <w:r w:rsidRPr="00B14FD5">
        <w:fldChar w:fldCharType="end"/>
      </w:r>
      <w:permEnd w:id="665415961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287735302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E55EA">
        <w:fldChar w:fldCharType="separate"/>
      </w:r>
      <w:r w:rsidRPr="00B14FD5">
        <w:fldChar w:fldCharType="end"/>
      </w:r>
      <w:permEnd w:id="1287735302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467503353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E55EA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467503353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BF4FA0" w:rsidRPr="00F67A4C" w:rsidRDefault="00BF4FA0" w:rsidP="00BF4FA0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BF4FA0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BF4FA0" w:rsidRPr="002A63A9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signataire :</w:t>
      </w:r>
      <w:r>
        <w:rPr>
          <w:rFonts w:ascii="Arial" w:hAnsi="Arial" w:cs="Arial"/>
        </w:rPr>
        <w:tab/>
      </w:r>
      <w:permStart w:id="1127442050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E55EA">
        <w:fldChar w:fldCharType="separate"/>
      </w:r>
      <w:r w:rsidRPr="00B14FD5">
        <w:fldChar w:fldCharType="end"/>
      </w:r>
      <w:permEnd w:id="1127442050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337865804" w:edGrp="everyone"/>
    <w:p w:rsidR="00BF4FA0" w:rsidRPr="00880524" w:rsidRDefault="00BF4FA0" w:rsidP="00BF4FA0">
      <w:pPr>
        <w:spacing w:after="120"/>
        <w:ind w:left="1701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E55EA">
        <w:fldChar w:fldCharType="separate"/>
      </w:r>
      <w:r w:rsidRPr="00B14FD5">
        <w:fldChar w:fldCharType="end"/>
      </w:r>
      <w:permEnd w:id="1337865804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89882609" w:edGrp="everyone"/>
    <w:p w:rsidR="00BF4FA0" w:rsidRPr="00880524" w:rsidRDefault="00BF4FA0" w:rsidP="00BF4FA0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E55EA">
        <w:fldChar w:fldCharType="separate"/>
      </w:r>
      <w:r w:rsidRPr="00B14FD5">
        <w:fldChar w:fldCharType="end"/>
      </w:r>
      <w:permEnd w:id="89882609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</w:p>
    <w:p w:rsidR="00BF4FA0" w:rsidRPr="00E747E7" w:rsidRDefault="00BF4FA0" w:rsidP="00BF4FA0">
      <w:pPr>
        <w:pStyle w:val="fcase1ertab"/>
        <w:ind w:left="0" w:firstLine="0"/>
        <w:rPr>
          <w:rFonts w:ascii="Arial" w:hAnsi="Arial" w:cs="Arial"/>
        </w:rPr>
      </w:pPr>
      <w:proofErr w:type="gramStart"/>
      <w:r w:rsidRPr="00E747E7">
        <w:rPr>
          <w:rFonts w:ascii="Arial" w:hAnsi="Arial" w:cs="Arial"/>
        </w:rPr>
        <w:t>à</w:t>
      </w:r>
      <w:proofErr w:type="gramEnd"/>
      <w:r w:rsidRPr="00E747E7">
        <w:rPr>
          <w:rFonts w:ascii="Arial" w:hAnsi="Arial" w:cs="Arial"/>
        </w:rPr>
        <w:t xml:space="preserve">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BF4FA0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091185087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091185087"/>
          </w:p>
        </w:tc>
      </w:tr>
      <w:tr w:rsidR="00BF4FA0" w:rsidRPr="00C4271C" w:rsidTr="00C10FE5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>Taux :        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235050377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235050377"/>
          </w:p>
        </w:tc>
      </w:tr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294076403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294076403"/>
          </w:p>
        </w:tc>
      </w:tr>
    </w:tbl>
    <w:p w:rsidR="00BF4FA0" w:rsidRPr="008D1F35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BF4FA0" w:rsidRPr="008D1F35" w:rsidRDefault="00BF4FA0" w:rsidP="00BF4FA0">
      <w:pPr>
        <w:pStyle w:val="fcase1ertab"/>
        <w:spacing w:before="120"/>
        <w:ind w:left="0" w:firstLine="0"/>
      </w:pPr>
      <w:r>
        <w:rPr>
          <w:rFonts w:ascii="Arial" w:hAnsi="Arial" w:cs="Arial"/>
        </w:rPr>
        <w:t xml:space="preserve">Montant hors taxes arrêté en lettres à : </w:t>
      </w:r>
      <w:permStart w:id="792469950" w:edGrp="everyone"/>
      <w:r>
        <w:rPr>
          <w:rFonts w:ascii="Arial" w:hAnsi="Arial" w:cs="Arial"/>
        </w:rPr>
        <w:t xml:space="preserve">   </w:t>
      </w:r>
      <w:permEnd w:id="792469950"/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Montant TTC arrêté en lettres à : </w:t>
      </w:r>
      <w:permStart w:id="732908626" w:edGrp="everyone"/>
      <w:r>
        <w:rPr>
          <w:rFonts w:ascii="Arial" w:hAnsi="Arial" w:cs="Arial"/>
        </w:rPr>
        <w:t xml:space="preserve">   </w:t>
      </w:r>
      <w:permEnd w:id="732908626"/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510663028" w:edGrp="everyone"/>
      <w:r w:rsidR="00577862">
        <w:rPr>
          <w:rFonts w:ascii="Arial" w:hAnsi="Arial" w:cs="Arial"/>
        </w:rPr>
        <w:t xml:space="preserve"> </w:t>
      </w:r>
    </w:p>
    <w:permEnd w:id="510663028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1428907877" w:edGrp="everyone"/>
      <w:r w:rsidR="00577862">
        <w:rPr>
          <w:rFonts w:ascii="Arial" w:hAnsi="Arial" w:cs="Arial"/>
        </w:rPr>
        <w:t xml:space="preserve"> </w:t>
      </w:r>
    </w:p>
    <w:permEnd w:id="1428907877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311824017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AE55EA">
        <w:fldChar w:fldCharType="separate"/>
      </w:r>
      <w:r w:rsidR="007D7A65">
        <w:fldChar w:fldCharType="end"/>
      </w:r>
      <w:permEnd w:id="311824017"/>
      <w:r>
        <w:tab/>
        <w:t>NON</w:t>
      </w:r>
      <w:r>
        <w:tab/>
      </w:r>
      <w:r>
        <w:tab/>
      </w:r>
      <w:r>
        <w:tab/>
      </w:r>
      <w:permStart w:id="2082096692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AE55EA">
        <w:fldChar w:fldCharType="separate"/>
      </w:r>
      <w:r w:rsidR="007D7A65">
        <w:fldChar w:fldCharType="end"/>
      </w:r>
      <w:permEnd w:id="2082096692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BF4FA0" w:rsidRDefault="00F67A4C" w:rsidP="00BF4FA0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628321754" w:edGrp="everyone" w:colFirst="0" w:colLast="0"/>
            <w:permStart w:id="448671460" w:edGrp="everyone" w:colFirst="1" w:colLast="1"/>
            <w:permStart w:id="87495447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884311309" w:edGrp="everyone" w:colFirst="0" w:colLast="0"/>
            <w:permStart w:id="753693177" w:edGrp="everyone" w:colFirst="1" w:colLast="1"/>
            <w:permStart w:id="1569595272" w:edGrp="everyone" w:colFirst="2" w:colLast="2"/>
            <w:permEnd w:id="1628321754"/>
            <w:permEnd w:id="448671460"/>
            <w:permEnd w:id="87495447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928031368" w:edGrp="everyone" w:colFirst="0" w:colLast="0"/>
            <w:permStart w:id="1258946664" w:edGrp="everyone" w:colFirst="1" w:colLast="1"/>
            <w:permStart w:id="1342862585" w:edGrp="everyone" w:colFirst="2" w:colLast="2"/>
            <w:permEnd w:id="1884311309"/>
            <w:permEnd w:id="753693177"/>
            <w:permEnd w:id="1569595272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342189970" w:edGrp="everyone" w:colFirst="0" w:colLast="0"/>
            <w:permStart w:id="1607867892" w:edGrp="everyone" w:colFirst="1" w:colLast="1"/>
            <w:permStart w:id="1231710877" w:edGrp="everyone" w:colFirst="2" w:colLast="2"/>
            <w:permEnd w:id="1928031368"/>
            <w:permEnd w:id="1258946664"/>
            <w:permEnd w:id="1342862585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465195350" w:edGrp="everyone" w:colFirst="0" w:colLast="0"/>
            <w:permStart w:id="1657221912" w:edGrp="everyone" w:colFirst="1" w:colLast="1"/>
            <w:permStart w:id="2028611706" w:edGrp="everyone" w:colFirst="2" w:colLast="2"/>
            <w:permEnd w:id="342189970"/>
            <w:permEnd w:id="1607867892"/>
            <w:permEnd w:id="1231710877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1465195350"/>
      <w:permEnd w:id="1657221912"/>
      <w:permEnd w:id="2028611706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lastRenderedPageBreak/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F46A68" w:rsidRPr="00F46A68" w:rsidRDefault="00515D76" w:rsidP="00F46A68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F46A68" w:rsidRDefault="00F46A68" w:rsidP="00F46A6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935FE" w:rsidRPr="009935FE" w:rsidRDefault="009B1CD0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9935FE" w:rsidRPr="00DE49D0" w:rsidRDefault="00AE55EA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résorerie"/>
          <w:tag w:val="Trésorerie"/>
          <w:id w:val="-1072578885"/>
          <w:placeholder>
            <w:docPart w:val="29EEC249FFEB42C38F022F1C69311696"/>
          </w:placeholder>
          <w:comboBox>
            <w:listItem w:value="Choisissez un élément."/>
            <w:listItem w:displayText="TRESORERIE PRINCIPALE" w:value="TRESORERIE PRINCIPALE"/>
            <w:listItem w:displayText="TRESORERIE DE BAUGE" w:value="TRESORERIE DE BAUGE"/>
          </w:comboBox>
        </w:sdtPr>
        <w:sdtEndPr/>
        <w:sdtContent>
          <w:r w:rsidR="009935FE" w:rsidRPr="00DE49D0">
            <w:rPr>
              <w:rFonts w:ascii="Arial" w:hAnsi="Arial" w:cs="Arial"/>
              <w:b/>
            </w:rPr>
            <w:t>TRESORERIE PRINCIPALE</w:t>
          </w:r>
        </w:sdtContent>
      </w:sdt>
      <w:r w:rsidR="009935FE" w:rsidRPr="00DE49D0">
        <w:rPr>
          <w:rFonts w:ascii="Arial" w:hAnsi="Arial" w:cs="Arial"/>
          <w:b/>
        </w:rPr>
        <w:t xml:space="preserve">  </w:t>
      </w:r>
      <w:sdt>
        <w:sdtPr>
          <w:rPr>
            <w:rFonts w:ascii="Arial" w:hAnsi="Arial" w:cs="Arial"/>
            <w:b/>
          </w:rPr>
          <w:alias w:val="Adresse TP"/>
          <w:tag w:val="Adresse TP"/>
          <w:id w:val="-892741144"/>
          <w:placeholder>
            <w:docPart w:val="8B985007C9704836B4F3AD5DBE9D05B6"/>
          </w:placeholder>
          <w:comboBox>
            <w:listItem w:value="Choisissez un élément."/>
            <w:listItem w:displayText="4 RUE LARREY 49 933 ANGERS CEDEX 9 - Tél. 02 41 35 43 15" w:value="4 RUE LARREY 49 933 ANGERS CEDEX 9 - Tél. 02 41 35 43 15"/>
            <w:listItem w:displayText="42 RUE DU PLANTY 49327 CHOLET CEDEX - Tél. 02 41 71 97 00" w:value="42 RUE DU PLANTY 49327 CHOLET CEDEX - Tél. 02 41 71 97 00"/>
            <w:listItem w:displayText="SCG DE SAUMUR - 8 RUE SAINT LOUIS 49417 SAUMUR CEDEX - Tél. 02 41 83 57 70" w:value="SCG DE SAUMUR - 8 RUE SAINT LOUIS 49417 SAUMUR CEDEX - Tél. 02 41 83 57 70"/>
            <w:listItem w:displayText="SQUARE DU PONT DES FEES 49 150 BAUGE - Tél. 02 41 89 14 63" w:value="SQUARE DU PONT DES FEES 49 150 BAUGE - Tél. 02 41 89 14 63"/>
            <w:listItem w:displayText=" " w:value=" "/>
          </w:comboBox>
        </w:sdtPr>
        <w:sdtEndPr/>
        <w:sdtContent>
          <w:r w:rsidR="009935FE" w:rsidRPr="00DE49D0">
            <w:rPr>
              <w:rFonts w:ascii="Arial" w:hAnsi="Arial" w:cs="Arial"/>
              <w:b/>
            </w:rPr>
            <w:t>4 RUE LARREY 49 933 ANGERS CEDEX 9 - Tél. 02 41 35 43 15</w:t>
          </w:r>
        </w:sdtContent>
      </w:sdt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E55EA">
        <w:rPr>
          <w:rFonts w:ascii="Arial" w:hAnsi="Arial"/>
        </w:rPr>
      </w:r>
      <w:r w:rsidR="00AE55EA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E55EA">
        <w:rPr>
          <w:rFonts w:ascii="Arial" w:hAnsi="Arial"/>
        </w:rPr>
      </w:r>
      <w:r w:rsidR="00AE55EA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E55EA">
        <w:rPr>
          <w:rFonts w:ascii="Arial" w:hAnsi="Arial"/>
        </w:rPr>
      </w:r>
      <w:r w:rsidR="00AE55EA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E55EA">
        <w:rPr>
          <w:rFonts w:ascii="Arial" w:hAnsi="Arial"/>
        </w:rPr>
      </w:r>
      <w:r w:rsidR="00AE55EA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E85562" w:rsidRPr="003D4994" w:rsidRDefault="00E85562" w:rsidP="00E85562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/>
          <w:b/>
        </w:rPr>
      </w:pPr>
      <w:r w:rsidRPr="00A232E2">
        <w:rPr>
          <w:rFonts w:ascii="Arial" w:hAnsi="Arial"/>
          <w:b/>
          <w:caps/>
        </w:rPr>
        <w:t>P</w:t>
      </w:r>
      <w:r w:rsidR="00770A0D">
        <w:rPr>
          <w:rFonts w:ascii="Arial" w:hAnsi="Arial"/>
          <w:b/>
        </w:rPr>
        <w:t>our</w:t>
      </w:r>
      <w:r>
        <w:rPr>
          <w:rFonts w:ascii="Arial" w:hAnsi="Arial"/>
          <w:b/>
        </w:rPr>
        <w:t xml:space="preserve"> </w:t>
      </w:r>
      <w:sdt>
        <w:sdtPr>
          <w:rPr>
            <w:rFonts w:ascii="Arial" w:hAnsi="Arial"/>
            <w:b/>
          </w:rPr>
          <w:alias w:val="Etablissement(s)"/>
          <w:tag w:val="Etablissement(s)"/>
          <w:id w:val="1229810702"/>
          <w:placeholder>
            <w:docPart w:val="DefaultPlaceholder_-1854013439"/>
          </w:placeholder>
          <w:dropDownList>
            <w:listItem w:value="Choisissez un élément."/>
            <w:listItem w:displayText="le CHU d'Angers" w:value="le CHU d'Angers"/>
          </w:dropDownList>
        </w:sdtPr>
        <w:sdtEndPr/>
        <w:sdtContent>
          <w:r w:rsidR="0012246D">
            <w:rPr>
              <w:rFonts w:ascii="Arial" w:hAnsi="Arial"/>
              <w:b/>
            </w:rPr>
            <w:t>le CHU d'Angers</w:t>
          </w:r>
        </w:sdtContent>
      </w:sdt>
      <w:r w:rsidRPr="00A232E2">
        <w:rPr>
          <w:rFonts w:ascii="Arial" w:hAnsi="Arial"/>
          <w:b/>
        </w:rPr>
        <w:t xml:space="preserve"> :</w:t>
      </w: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FC0705" w:rsidRDefault="00FC0705" w:rsidP="009B45B9">
      <w:pPr>
        <w:tabs>
          <w:tab w:val="left" w:pos="851"/>
        </w:tabs>
      </w:pPr>
    </w:p>
    <w:p w:rsidR="007F42C2" w:rsidRDefault="00FC0705" w:rsidP="00FC0705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85562" w:rsidRPr="00243776">
        <w:rPr>
          <w:rFonts w:ascii="Arial" w:hAnsi="Arial"/>
        </w:rPr>
        <w:t>Signature :</w:t>
      </w:r>
    </w:p>
    <w:p w:rsidR="00FC0705" w:rsidRPr="007F42C2" w:rsidRDefault="00FC0705" w:rsidP="00FC0705">
      <w:pPr>
        <w:rPr>
          <w:rFonts w:ascii="Arial" w:hAnsi="Arial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Pour la </w:t>
      </w:r>
      <w:r w:rsidR="007B66F2">
        <w:rPr>
          <w:rFonts w:ascii="Arial" w:hAnsi="Arial"/>
          <w:b/>
          <w:szCs w:val="18"/>
        </w:rPr>
        <w:t>D</w:t>
      </w:r>
      <w:r>
        <w:rPr>
          <w:rFonts w:ascii="Arial" w:hAnsi="Arial"/>
          <w:b/>
          <w:szCs w:val="18"/>
        </w:rPr>
        <w:t xml:space="preserve">irectrice </w:t>
      </w:r>
      <w:r w:rsidR="007B66F2">
        <w:rPr>
          <w:rFonts w:ascii="Arial" w:hAnsi="Arial"/>
          <w:b/>
          <w:szCs w:val="18"/>
        </w:rPr>
        <w:t>G</w:t>
      </w:r>
      <w:r>
        <w:rPr>
          <w:rFonts w:ascii="Arial" w:hAnsi="Arial"/>
          <w:b/>
          <w:szCs w:val="18"/>
        </w:rPr>
        <w:t>énérale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proofErr w:type="gramStart"/>
      <w:r>
        <w:rPr>
          <w:rFonts w:ascii="Arial" w:hAnsi="Arial"/>
          <w:b/>
          <w:szCs w:val="18"/>
        </w:rPr>
        <w:t>et</w:t>
      </w:r>
      <w:proofErr w:type="gramEnd"/>
      <w:r>
        <w:rPr>
          <w:rFonts w:ascii="Arial" w:hAnsi="Arial"/>
          <w:b/>
          <w:szCs w:val="18"/>
        </w:rPr>
        <w:t xml:space="preserve"> par délégation</w:t>
      </w:r>
      <w:r w:rsidR="007B66F2">
        <w:rPr>
          <w:rFonts w:ascii="Arial" w:hAnsi="Arial"/>
          <w:b/>
          <w:szCs w:val="18"/>
        </w:rPr>
        <w:t>,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M. le Directeur des </w:t>
      </w:r>
      <w:r w:rsidR="007B66F2">
        <w:rPr>
          <w:rFonts w:ascii="Arial" w:hAnsi="Arial"/>
          <w:b/>
          <w:szCs w:val="18"/>
        </w:rPr>
        <w:t>A</w:t>
      </w:r>
      <w:r>
        <w:rPr>
          <w:rFonts w:ascii="Arial" w:hAnsi="Arial"/>
          <w:b/>
          <w:szCs w:val="18"/>
        </w:rPr>
        <w:t>chats du GHT 49</w:t>
      </w:r>
      <w:r w:rsidR="007B66F2">
        <w:rPr>
          <w:rFonts w:ascii="Arial" w:hAnsi="Arial"/>
          <w:b/>
          <w:szCs w:val="18"/>
        </w:rPr>
        <w:t>,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7F42C2" w:rsidRPr="007F42C2" w:rsidRDefault="00FC0705" w:rsidP="00FC0705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  <w:r w:rsidR="007F42C2"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Pr="00D86CB5" w:rsidRDefault="00F41C9D" w:rsidP="00D86CB5">
          <w:pPr>
            <w:jc w:val="center"/>
            <w:rPr>
              <w:rFonts w:ascii="Arial" w:hAnsi="Arial" w:cs="Arial"/>
              <w:b/>
            </w:rPr>
          </w:pPr>
          <w:r w:rsidRPr="00D86CB5">
            <w:rPr>
              <w:rFonts w:ascii="Trebuchet MS" w:hAnsi="Trebuchet MS" w:cs="Arial"/>
              <w:b/>
            </w:rPr>
            <w:t>DTEM25MAPA</w:t>
          </w:r>
          <w:r w:rsidR="00D86CB5" w:rsidRPr="00D86CB5">
            <w:rPr>
              <w:rFonts w:ascii="Trebuchet MS" w:hAnsi="Trebuchet MS" w:cs="Arial"/>
              <w:b/>
            </w:rPr>
            <w:t>033</w:t>
          </w:r>
          <w:r w:rsidRPr="00D86CB5">
            <w:rPr>
              <w:rFonts w:ascii="Trebuchet MS" w:hAnsi="Trebuchet MS" w:cs="Arial"/>
              <w:b/>
            </w:rPr>
            <w:t>MOE_DEMOL_CHU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E55EA">
            <w:rPr>
              <w:rStyle w:val="Numrodepage"/>
              <w:rFonts w:cs="Arial"/>
              <w:b/>
              <w:noProof/>
            </w:rPr>
            <w:t>2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E55EA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E17513C" wp14:editId="7F9435F2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A2E05"/>
    <w:rsid w:val="000A2FEF"/>
    <w:rsid w:val="000E0020"/>
    <w:rsid w:val="00100389"/>
    <w:rsid w:val="0012246D"/>
    <w:rsid w:val="00146791"/>
    <w:rsid w:val="00166B56"/>
    <w:rsid w:val="00166D67"/>
    <w:rsid w:val="00171890"/>
    <w:rsid w:val="00171AF6"/>
    <w:rsid w:val="001760D5"/>
    <w:rsid w:val="00177074"/>
    <w:rsid w:val="00184B94"/>
    <w:rsid w:val="0019710B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2AF6"/>
    <w:rsid w:val="00256F5A"/>
    <w:rsid w:val="0027007C"/>
    <w:rsid w:val="00276E85"/>
    <w:rsid w:val="002839F1"/>
    <w:rsid w:val="002904AF"/>
    <w:rsid w:val="00291407"/>
    <w:rsid w:val="00295448"/>
    <w:rsid w:val="002A1397"/>
    <w:rsid w:val="002A5F90"/>
    <w:rsid w:val="002C2CA3"/>
    <w:rsid w:val="002C4B3E"/>
    <w:rsid w:val="002C79D6"/>
    <w:rsid w:val="002E1DD3"/>
    <w:rsid w:val="00332B12"/>
    <w:rsid w:val="00354C04"/>
    <w:rsid w:val="003804EF"/>
    <w:rsid w:val="00382334"/>
    <w:rsid w:val="00385E76"/>
    <w:rsid w:val="00397603"/>
    <w:rsid w:val="003D03E7"/>
    <w:rsid w:val="00426344"/>
    <w:rsid w:val="0043706E"/>
    <w:rsid w:val="0044597F"/>
    <w:rsid w:val="00446932"/>
    <w:rsid w:val="00461836"/>
    <w:rsid w:val="00462007"/>
    <w:rsid w:val="00473A1E"/>
    <w:rsid w:val="004A7169"/>
    <w:rsid w:val="004E313B"/>
    <w:rsid w:val="004E75A6"/>
    <w:rsid w:val="004F6FF9"/>
    <w:rsid w:val="00514DAF"/>
    <w:rsid w:val="00515D76"/>
    <w:rsid w:val="00532EC7"/>
    <w:rsid w:val="00541CA3"/>
    <w:rsid w:val="005546A9"/>
    <w:rsid w:val="00560334"/>
    <w:rsid w:val="005650CA"/>
    <w:rsid w:val="00577862"/>
    <w:rsid w:val="005846FB"/>
    <w:rsid w:val="005A4A3B"/>
    <w:rsid w:val="005A4CB5"/>
    <w:rsid w:val="005C383F"/>
    <w:rsid w:val="0061068C"/>
    <w:rsid w:val="00615716"/>
    <w:rsid w:val="00615E31"/>
    <w:rsid w:val="006205DA"/>
    <w:rsid w:val="00620961"/>
    <w:rsid w:val="006342C0"/>
    <w:rsid w:val="0064560F"/>
    <w:rsid w:val="00660727"/>
    <w:rsid w:val="00663B9D"/>
    <w:rsid w:val="00675CDE"/>
    <w:rsid w:val="006768B1"/>
    <w:rsid w:val="0069104A"/>
    <w:rsid w:val="006C4338"/>
    <w:rsid w:val="006F3DF9"/>
    <w:rsid w:val="007060E5"/>
    <w:rsid w:val="00710FD6"/>
    <w:rsid w:val="0074434B"/>
    <w:rsid w:val="00757151"/>
    <w:rsid w:val="00770A0D"/>
    <w:rsid w:val="00783068"/>
    <w:rsid w:val="007909E0"/>
    <w:rsid w:val="0079785C"/>
    <w:rsid w:val="007A2A6A"/>
    <w:rsid w:val="007B66F2"/>
    <w:rsid w:val="007D7A65"/>
    <w:rsid w:val="007F42C2"/>
    <w:rsid w:val="007F68A6"/>
    <w:rsid w:val="00814C13"/>
    <w:rsid w:val="00817BF1"/>
    <w:rsid w:val="0083205E"/>
    <w:rsid w:val="00844192"/>
    <w:rsid w:val="00844DAA"/>
    <w:rsid w:val="0084631D"/>
    <w:rsid w:val="008552A5"/>
    <w:rsid w:val="008702A2"/>
    <w:rsid w:val="00880230"/>
    <w:rsid w:val="0089577E"/>
    <w:rsid w:val="008A7858"/>
    <w:rsid w:val="00934503"/>
    <w:rsid w:val="0094192A"/>
    <w:rsid w:val="00983FF3"/>
    <w:rsid w:val="009935FE"/>
    <w:rsid w:val="009B1CD0"/>
    <w:rsid w:val="009B45B9"/>
    <w:rsid w:val="009E05B4"/>
    <w:rsid w:val="00A30B40"/>
    <w:rsid w:val="00A41FD8"/>
    <w:rsid w:val="00A65E59"/>
    <w:rsid w:val="00AA67BC"/>
    <w:rsid w:val="00AB5661"/>
    <w:rsid w:val="00AD75DA"/>
    <w:rsid w:val="00AE53C2"/>
    <w:rsid w:val="00AE55EA"/>
    <w:rsid w:val="00AE7831"/>
    <w:rsid w:val="00AF06E7"/>
    <w:rsid w:val="00B00C6E"/>
    <w:rsid w:val="00B054DA"/>
    <w:rsid w:val="00B14FD5"/>
    <w:rsid w:val="00B40039"/>
    <w:rsid w:val="00B618F2"/>
    <w:rsid w:val="00B71251"/>
    <w:rsid w:val="00B87564"/>
    <w:rsid w:val="00B9242D"/>
    <w:rsid w:val="00BA44E5"/>
    <w:rsid w:val="00BA705A"/>
    <w:rsid w:val="00BD4761"/>
    <w:rsid w:val="00BE3A35"/>
    <w:rsid w:val="00BE45DE"/>
    <w:rsid w:val="00BE6078"/>
    <w:rsid w:val="00BF4FA0"/>
    <w:rsid w:val="00BF6B83"/>
    <w:rsid w:val="00C13286"/>
    <w:rsid w:val="00C76985"/>
    <w:rsid w:val="00C77F3D"/>
    <w:rsid w:val="00C839B8"/>
    <w:rsid w:val="00C91060"/>
    <w:rsid w:val="00C911FE"/>
    <w:rsid w:val="00CD185D"/>
    <w:rsid w:val="00CD46CC"/>
    <w:rsid w:val="00CE428F"/>
    <w:rsid w:val="00D420D0"/>
    <w:rsid w:val="00D43CAF"/>
    <w:rsid w:val="00D46BC7"/>
    <w:rsid w:val="00D63991"/>
    <w:rsid w:val="00D83EAF"/>
    <w:rsid w:val="00D86CB5"/>
    <w:rsid w:val="00DB19E0"/>
    <w:rsid w:val="00DB36A7"/>
    <w:rsid w:val="00DB4470"/>
    <w:rsid w:val="00DE51BA"/>
    <w:rsid w:val="00DF7EDD"/>
    <w:rsid w:val="00E2219A"/>
    <w:rsid w:val="00E2547B"/>
    <w:rsid w:val="00E40CF5"/>
    <w:rsid w:val="00E47798"/>
    <w:rsid w:val="00E85562"/>
    <w:rsid w:val="00EE43E3"/>
    <w:rsid w:val="00F16D03"/>
    <w:rsid w:val="00F17F38"/>
    <w:rsid w:val="00F409A8"/>
    <w:rsid w:val="00F41C9D"/>
    <w:rsid w:val="00F46A68"/>
    <w:rsid w:val="00F51635"/>
    <w:rsid w:val="00F64431"/>
    <w:rsid w:val="00F67A4C"/>
    <w:rsid w:val="00FC0705"/>
    <w:rsid w:val="00FD44C2"/>
    <w:rsid w:val="00FE67E8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29EEC249FFEB42C38F022F1C693116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B3BCD9-524E-4281-B51D-4DDCE1943842}"/>
      </w:docPartPr>
      <w:docPartBody>
        <w:p w:rsidR="008B01F9" w:rsidRDefault="00416D82" w:rsidP="00416D82">
          <w:pPr>
            <w:pStyle w:val="29EEC249FFEB42C38F022F1C6931169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  <w:docPart>
      <w:docPartPr>
        <w:name w:val="8B985007C9704836B4F3AD5DBE9D05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462CC2-9E52-4F90-955D-D97ADF7D92B4}"/>
      </w:docPartPr>
      <w:docPartBody>
        <w:p w:rsidR="008B01F9" w:rsidRDefault="00416D82" w:rsidP="00416D82">
          <w:pPr>
            <w:pStyle w:val="8B985007C9704836B4F3AD5DBE9D05B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416D82"/>
    <w:rsid w:val="004812D5"/>
    <w:rsid w:val="008B01F9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F806-1BD1-4D04-8BF2-8B1E797E1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205</TotalTime>
  <Pages>4</Pages>
  <Words>1023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PIDANCE ARMELLE</cp:lastModifiedBy>
  <cp:revision>49</cp:revision>
  <cp:lastPrinted>2016-04-08T14:31:00Z</cp:lastPrinted>
  <dcterms:created xsi:type="dcterms:W3CDTF">2018-07-25T15:31:00Z</dcterms:created>
  <dcterms:modified xsi:type="dcterms:W3CDTF">2025-10-23T12:33:00Z</dcterms:modified>
</cp:coreProperties>
</file>